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E40C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A347FE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sz w:val="20"/>
          <w:szCs w:val="20"/>
        </w:rPr>
        <w:t>……………, dn. ……………………</w:t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6E40C9" w:rsidRPr="006E40C9" w:rsidRDefault="006E40C9" w:rsidP="006E40C9">
      <w:pPr>
        <w:rPr>
          <w:rFonts w:ascii="Times New Roman" w:hAnsi="Times New Roman" w:cs="Times New Roman"/>
          <w:bCs/>
          <w:i/>
          <w:sz w:val="20"/>
          <w:szCs w:val="20"/>
        </w:rPr>
      </w:pPr>
      <w:r w:rsidRPr="006E40C9">
        <w:rPr>
          <w:rFonts w:ascii="Times New Roman" w:hAnsi="Times New Roman" w:cs="Times New Roman"/>
          <w:b/>
          <w:bCs/>
          <w:sz w:val="20"/>
          <w:szCs w:val="20"/>
        </w:rPr>
        <w:t>Wykonawca</w:t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6E40C9">
        <w:rPr>
          <w:rFonts w:ascii="Times New Roman" w:hAnsi="Times New Roman" w:cs="Times New Roman"/>
          <w:bCs/>
          <w:i/>
          <w:sz w:val="20"/>
          <w:szCs w:val="20"/>
        </w:rPr>
        <w:t>(Nazwa, adres)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</w:p>
    <w:p w:rsid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</w:p>
    <w:p w:rsidR="007D187A" w:rsidRPr="006E40C9" w:rsidRDefault="007D187A" w:rsidP="006E40C9">
      <w:pPr>
        <w:rPr>
          <w:rFonts w:ascii="Times New Roman" w:hAnsi="Times New Roman" w:cs="Times New Roman"/>
          <w:sz w:val="20"/>
          <w:szCs w:val="20"/>
        </w:rPr>
      </w:pPr>
    </w:p>
    <w:p w:rsidR="007D187A" w:rsidRPr="005221D5" w:rsidRDefault="007D187A" w:rsidP="007D187A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187A">
        <w:rPr>
          <w:rFonts w:ascii="Times New Roman" w:hAnsi="Times New Roman" w:cs="Times New Roman"/>
          <w:b/>
          <w:sz w:val="20"/>
          <w:szCs w:val="20"/>
        </w:rPr>
        <w:t>Oświadczenie o braku powiązań osobowych i kapitałowych</w:t>
      </w:r>
    </w:p>
    <w:p w:rsidR="007D187A" w:rsidRPr="005221D5" w:rsidRDefault="007D187A" w:rsidP="007D187A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221D5">
        <w:rPr>
          <w:rFonts w:ascii="Times New Roman" w:hAnsi="Times New Roman" w:cs="Times New Roman"/>
          <w:color w:val="000000" w:themeColor="text1"/>
          <w:sz w:val="20"/>
          <w:szCs w:val="20"/>
        </w:rPr>
        <w:t>W odpowied</w:t>
      </w:r>
      <w:r w:rsidR="000D54AD">
        <w:rPr>
          <w:rFonts w:ascii="Times New Roman" w:hAnsi="Times New Roman" w:cs="Times New Roman"/>
          <w:color w:val="000000" w:themeColor="text1"/>
          <w:sz w:val="20"/>
          <w:szCs w:val="20"/>
        </w:rPr>
        <w:t>zi na zapytanie ofertowe nr</w:t>
      </w:r>
      <w:r w:rsidR="00CC26F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A45AC">
        <w:rPr>
          <w:rFonts w:ascii="Times New Roman" w:hAnsi="Times New Roman" w:cs="Times New Roman"/>
          <w:color w:val="000000" w:themeColor="text1"/>
          <w:sz w:val="20"/>
          <w:szCs w:val="20"/>
        </w:rPr>
        <w:t>8</w:t>
      </w:r>
      <w:r w:rsidR="000D54AD" w:rsidRPr="00490AE3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r w:rsidR="00490AE3" w:rsidRPr="00490AE3">
        <w:rPr>
          <w:rFonts w:ascii="Times New Roman" w:hAnsi="Times New Roman" w:cs="Times New Roman"/>
          <w:color w:val="000000" w:themeColor="text1"/>
          <w:sz w:val="20"/>
          <w:szCs w:val="20"/>
        </w:rPr>
        <w:t>GTB/</w:t>
      </w:r>
      <w:r w:rsidRPr="00490A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2017 z dnia </w:t>
      </w:r>
      <w:r w:rsidR="00B8194B">
        <w:rPr>
          <w:rFonts w:ascii="Times New Roman" w:hAnsi="Times New Roman" w:cs="Times New Roman"/>
          <w:color w:val="000000" w:themeColor="text1"/>
          <w:sz w:val="20"/>
          <w:szCs w:val="20"/>
        </w:rPr>
        <w:t>10 października 2017</w:t>
      </w:r>
      <w:bookmarkStart w:id="0" w:name="_GoBack"/>
      <w:bookmarkEnd w:id="0"/>
      <w:r w:rsidR="000D54AD" w:rsidRPr="00490AE3">
        <w:rPr>
          <w:rFonts w:ascii="Times New Roman" w:hAnsi="Times New Roman" w:cs="Times New Roman"/>
          <w:color w:val="000000" w:themeColor="text1"/>
          <w:sz w:val="20"/>
          <w:szCs w:val="20"/>
        </w:rPr>
        <w:t>r.</w:t>
      </w:r>
    </w:p>
    <w:p w:rsidR="007D187A" w:rsidRPr="007D187A" w:rsidRDefault="007D187A" w:rsidP="007D187A">
      <w:pPr>
        <w:rPr>
          <w:rFonts w:ascii="Times New Roman" w:hAnsi="Times New Roman" w:cs="Times New Roman"/>
          <w:sz w:val="20"/>
          <w:szCs w:val="20"/>
        </w:rPr>
      </w:pPr>
    </w:p>
    <w:p w:rsidR="007D187A" w:rsidRPr="007D187A" w:rsidRDefault="007D187A" w:rsidP="007D187A">
      <w:pPr>
        <w:rPr>
          <w:rFonts w:ascii="Times New Roman" w:hAnsi="Times New Roman" w:cs="Times New Roman"/>
          <w:sz w:val="20"/>
          <w:szCs w:val="20"/>
        </w:rPr>
      </w:pPr>
    </w:p>
    <w:p w:rsidR="007D187A" w:rsidRPr="007D187A" w:rsidRDefault="007D187A" w:rsidP="007D187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nie jestem powiązana/y</w:t>
      </w:r>
      <w:r w:rsidRPr="007D187A">
        <w:rPr>
          <w:rFonts w:ascii="Times New Roman" w:hAnsi="Times New Roman" w:cs="Times New Roman"/>
          <w:sz w:val="20"/>
          <w:szCs w:val="20"/>
        </w:rPr>
        <w:t xml:space="preserve"> z Zamawiającym osobowo lub kapitałowo. </w:t>
      </w:r>
    </w:p>
    <w:p w:rsidR="007D187A" w:rsidRPr="007D187A" w:rsidRDefault="007D187A" w:rsidP="007D187A">
      <w:pPr>
        <w:jc w:val="both"/>
        <w:rPr>
          <w:rFonts w:ascii="Times New Roman" w:hAnsi="Times New Roman" w:cs="Times New Roman"/>
          <w:sz w:val="20"/>
          <w:szCs w:val="20"/>
        </w:rPr>
      </w:pPr>
      <w:r w:rsidRPr="007D187A">
        <w:rPr>
          <w:rFonts w:ascii="Times New Roman" w:hAnsi="Times New Roman" w:cs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63490">
        <w:rPr>
          <w:rFonts w:ascii="Times New Roman" w:hAnsi="Times New Roman" w:cs="Times New Roman"/>
          <w:sz w:val="20"/>
          <w:szCs w:val="20"/>
        </w:rPr>
        <w:t>i</w:t>
      </w:r>
      <w:r w:rsidRPr="007D187A">
        <w:rPr>
          <w:rFonts w:ascii="Times New Roman" w:hAnsi="Times New Roman" w:cs="Times New Roman"/>
          <w:sz w:val="20"/>
          <w:szCs w:val="20"/>
        </w:rPr>
        <w:t xml:space="preserve">mieniu zamawiającego lub osobami wykonującymi w imieniu zamawiającego czynności związane z przygotowaniem i przeprowadzaniem procedury wyboru wykonawcy, </w:t>
      </w:r>
      <w:r>
        <w:rPr>
          <w:rFonts w:ascii="Times New Roman" w:hAnsi="Times New Roman" w:cs="Times New Roman"/>
          <w:sz w:val="20"/>
          <w:szCs w:val="20"/>
        </w:rPr>
        <w:br/>
      </w:r>
      <w:r w:rsidRPr="007D187A">
        <w:rPr>
          <w:rFonts w:ascii="Times New Roman" w:hAnsi="Times New Roman" w:cs="Times New Roman"/>
          <w:sz w:val="20"/>
          <w:szCs w:val="20"/>
        </w:rPr>
        <w:t>a wykonawcą, polegające w szczególności na:</w:t>
      </w:r>
    </w:p>
    <w:p w:rsidR="007D187A" w:rsidRPr="007D187A" w:rsidRDefault="007D187A" w:rsidP="007D187A">
      <w:pPr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D187A">
        <w:rPr>
          <w:rFonts w:ascii="Times New Roman" w:hAnsi="Times New Roman" w:cs="Times New Roman"/>
          <w:sz w:val="20"/>
          <w:szCs w:val="20"/>
        </w:rPr>
        <w:t>a</w:t>
      </w:r>
      <w:proofErr w:type="gramStart"/>
      <w:r w:rsidRPr="007D187A">
        <w:rPr>
          <w:rFonts w:ascii="Times New Roman" w:hAnsi="Times New Roman" w:cs="Times New Roman"/>
          <w:sz w:val="20"/>
          <w:szCs w:val="20"/>
        </w:rPr>
        <w:t>)</w:t>
      </w:r>
      <w:r w:rsidRPr="007D187A">
        <w:rPr>
          <w:rFonts w:ascii="Times New Roman" w:hAnsi="Times New Roman" w:cs="Times New Roman"/>
          <w:sz w:val="20"/>
          <w:szCs w:val="20"/>
        </w:rPr>
        <w:tab/>
        <w:t>uczestniczeniu</w:t>
      </w:r>
      <w:proofErr w:type="gramEnd"/>
      <w:r w:rsidRPr="007D187A">
        <w:rPr>
          <w:rFonts w:ascii="Times New Roman" w:hAnsi="Times New Roman" w:cs="Times New Roman"/>
          <w:sz w:val="20"/>
          <w:szCs w:val="20"/>
        </w:rPr>
        <w:t xml:space="preserve"> w spółce jako wspólnik spółki cywilnej lub spółki osobowej,</w:t>
      </w:r>
    </w:p>
    <w:p w:rsidR="007D187A" w:rsidRPr="007D187A" w:rsidRDefault="007D187A" w:rsidP="007D187A">
      <w:pPr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D187A">
        <w:rPr>
          <w:rFonts w:ascii="Times New Roman" w:hAnsi="Times New Roman" w:cs="Times New Roman"/>
          <w:sz w:val="20"/>
          <w:szCs w:val="20"/>
        </w:rPr>
        <w:t>b</w:t>
      </w:r>
      <w:proofErr w:type="gramStart"/>
      <w:r w:rsidRPr="007D187A">
        <w:rPr>
          <w:rFonts w:ascii="Times New Roman" w:hAnsi="Times New Roman" w:cs="Times New Roman"/>
          <w:sz w:val="20"/>
          <w:szCs w:val="20"/>
        </w:rPr>
        <w:t>)</w:t>
      </w:r>
      <w:r w:rsidRPr="007D187A">
        <w:rPr>
          <w:rFonts w:ascii="Times New Roman" w:hAnsi="Times New Roman" w:cs="Times New Roman"/>
          <w:sz w:val="20"/>
          <w:szCs w:val="20"/>
        </w:rPr>
        <w:tab/>
        <w:t>posiadaniu</w:t>
      </w:r>
      <w:proofErr w:type="gramEnd"/>
      <w:r w:rsidR="003A45AC">
        <w:rPr>
          <w:rFonts w:ascii="Times New Roman" w:hAnsi="Times New Roman" w:cs="Times New Roman"/>
          <w:sz w:val="20"/>
          <w:szCs w:val="20"/>
        </w:rPr>
        <w:t xml:space="preserve"> co najmniej 5</w:t>
      </w:r>
      <w:r w:rsidRPr="007D187A">
        <w:rPr>
          <w:rFonts w:ascii="Times New Roman" w:hAnsi="Times New Roman" w:cs="Times New Roman"/>
          <w:sz w:val="20"/>
          <w:szCs w:val="20"/>
        </w:rPr>
        <w:t>% udziałów lub akcji, o ile niższy próg nie wynika z przepisów prawa lub nie został określony przez IZ w wytycznych programowych,</w:t>
      </w:r>
    </w:p>
    <w:p w:rsidR="007D187A" w:rsidRPr="007D187A" w:rsidRDefault="007D187A" w:rsidP="007D187A">
      <w:pPr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7D187A">
        <w:rPr>
          <w:rFonts w:ascii="Times New Roman" w:hAnsi="Times New Roman" w:cs="Times New Roman"/>
          <w:sz w:val="20"/>
          <w:szCs w:val="20"/>
        </w:rPr>
        <w:t>pełnieniu</w:t>
      </w:r>
      <w:proofErr w:type="gramEnd"/>
      <w:r w:rsidRPr="007D187A">
        <w:rPr>
          <w:rFonts w:ascii="Times New Roman" w:hAnsi="Times New Roman" w:cs="Times New Roman"/>
          <w:sz w:val="20"/>
          <w:szCs w:val="20"/>
        </w:rPr>
        <w:t xml:space="preserve"> funkcji członka organu nadzorczego lub zarządzającego, prokurenta, pełnomocnika,</w:t>
      </w:r>
    </w:p>
    <w:p w:rsidR="006E40C9" w:rsidRPr="006E40C9" w:rsidRDefault="007D187A" w:rsidP="007D187A">
      <w:pPr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7D187A">
        <w:rPr>
          <w:rFonts w:ascii="Times New Roman" w:hAnsi="Times New Roman" w:cs="Times New Roman"/>
          <w:sz w:val="20"/>
          <w:szCs w:val="20"/>
        </w:rPr>
        <w:t>d</w:t>
      </w:r>
      <w:proofErr w:type="gramStart"/>
      <w:r w:rsidRPr="007D187A">
        <w:rPr>
          <w:rFonts w:ascii="Times New Roman" w:hAnsi="Times New Roman" w:cs="Times New Roman"/>
          <w:sz w:val="20"/>
          <w:szCs w:val="20"/>
        </w:rPr>
        <w:t>)</w:t>
      </w:r>
      <w:r w:rsidRPr="007D187A">
        <w:rPr>
          <w:rFonts w:ascii="Times New Roman" w:hAnsi="Times New Roman" w:cs="Times New Roman"/>
          <w:sz w:val="20"/>
          <w:szCs w:val="20"/>
        </w:rPr>
        <w:tab/>
        <w:t>pozostawaniu</w:t>
      </w:r>
      <w:proofErr w:type="gramEnd"/>
      <w:r w:rsidRPr="007D187A">
        <w:rPr>
          <w:rFonts w:ascii="Times New Roman" w:hAnsi="Times New Roman" w:cs="Times New Roman"/>
          <w:sz w:val="20"/>
          <w:szCs w:val="20"/>
        </w:rPr>
        <w:t xml:space="preserve"> w związku małżeńskim, w stosunku pokrewieństwa lub powinowactwa w linii prostej, pokrewieństwa drugiego stopnia lub powinowactwa drugiego stopnia w linii bocznej lub w stosunku przysposobienia, opieki lub kurateli.</w:t>
      </w:r>
    </w:p>
    <w:p w:rsidR="006E40C9" w:rsidRPr="006E40C9" w:rsidRDefault="006E40C9" w:rsidP="007D187A">
      <w:pPr>
        <w:ind w:left="4248"/>
        <w:jc w:val="both"/>
        <w:rPr>
          <w:rFonts w:ascii="Times New Roman" w:hAnsi="Times New Roman" w:cs="Times New Roman"/>
          <w:sz w:val="20"/>
          <w:szCs w:val="20"/>
        </w:rPr>
      </w:pPr>
    </w:p>
    <w:p w:rsidR="006E40C9" w:rsidRPr="006E40C9" w:rsidRDefault="006E40C9" w:rsidP="006E40C9">
      <w:pPr>
        <w:jc w:val="right"/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………………….………………………………………………………………………</w:t>
      </w:r>
    </w:p>
    <w:p w:rsidR="006E40C9" w:rsidRPr="006E40C9" w:rsidRDefault="006E40C9" w:rsidP="006E40C9">
      <w:pPr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E40C9">
        <w:rPr>
          <w:rFonts w:ascii="Times New Roman" w:hAnsi="Times New Roman" w:cs="Times New Roman"/>
          <w:sz w:val="20"/>
          <w:szCs w:val="20"/>
        </w:rPr>
        <w:t>data</w:t>
      </w:r>
      <w:proofErr w:type="gramEnd"/>
      <w:r w:rsidRPr="006E40C9">
        <w:rPr>
          <w:rFonts w:ascii="Times New Roman" w:hAnsi="Times New Roman" w:cs="Times New Roman"/>
          <w:sz w:val="20"/>
          <w:szCs w:val="20"/>
        </w:rPr>
        <w:t xml:space="preserve"> i podpis upoważnionego przedstawiciela Wykonawcy</w:t>
      </w:r>
    </w:p>
    <w:p w:rsidR="00D35284" w:rsidRPr="006E40C9" w:rsidRDefault="00D35284" w:rsidP="006E40C9">
      <w:pPr>
        <w:rPr>
          <w:rFonts w:ascii="Times New Roman" w:hAnsi="Times New Roman" w:cs="Times New Roman"/>
        </w:rPr>
      </w:pPr>
    </w:p>
    <w:sectPr w:rsidR="00D35284" w:rsidRPr="006E40C9" w:rsidSect="00D35284">
      <w:headerReference w:type="default" r:id="rId7"/>
      <w:pgSz w:w="11906" w:h="16838"/>
      <w:pgMar w:top="1417" w:right="1274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15F" w:rsidRDefault="0082515F" w:rsidP="00AE7D67">
      <w:pPr>
        <w:spacing w:after="0" w:line="240" w:lineRule="auto"/>
      </w:pPr>
      <w:r>
        <w:separator/>
      </w:r>
    </w:p>
  </w:endnote>
  <w:endnote w:type="continuationSeparator" w:id="0">
    <w:p w:rsidR="0082515F" w:rsidRDefault="0082515F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15F" w:rsidRDefault="0082515F" w:rsidP="00AE7D67">
      <w:pPr>
        <w:spacing w:after="0" w:line="240" w:lineRule="auto"/>
      </w:pPr>
      <w:r>
        <w:separator/>
      </w:r>
    </w:p>
  </w:footnote>
  <w:footnote w:type="continuationSeparator" w:id="0">
    <w:p w:rsidR="0082515F" w:rsidRDefault="0082515F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67" w:rsidRDefault="002C1C43">
    <w:pPr>
      <w:pStyle w:val="Nagwek"/>
    </w:pPr>
    <w:r w:rsidRPr="002C1C43">
      <w:rPr>
        <w:noProof/>
        <w:lang w:eastAsia="pl-PL"/>
      </w:rPr>
      <w:drawing>
        <wp:inline distT="0" distB="0" distL="0" distR="0">
          <wp:extent cx="6027420" cy="6292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5284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D1151"/>
    <w:multiLevelType w:val="hybridMultilevel"/>
    <w:tmpl w:val="008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12B13"/>
    <w:multiLevelType w:val="hybridMultilevel"/>
    <w:tmpl w:val="6DE6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6"/>
  </w:num>
  <w:num w:numId="14">
    <w:abstractNumId w:val="12"/>
  </w:num>
  <w:num w:numId="15">
    <w:abstractNumId w:val="15"/>
  </w:num>
  <w:num w:numId="16">
    <w:abstractNumId w:val="13"/>
  </w:num>
  <w:num w:numId="17">
    <w:abstractNumId w:val="14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67"/>
    <w:rsid w:val="00007DC5"/>
    <w:rsid w:val="00086511"/>
    <w:rsid w:val="000A6FA9"/>
    <w:rsid w:val="000C30DC"/>
    <w:rsid w:val="000C66D1"/>
    <w:rsid w:val="000D54AD"/>
    <w:rsid w:val="00124465"/>
    <w:rsid w:val="0014146A"/>
    <w:rsid w:val="00193A29"/>
    <w:rsid w:val="001A0D0E"/>
    <w:rsid w:val="001B148E"/>
    <w:rsid w:val="00212632"/>
    <w:rsid w:val="00273E1B"/>
    <w:rsid w:val="002C1C43"/>
    <w:rsid w:val="00350B93"/>
    <w:rsid w:val="003650F4"/>
    <w:rsid w:val="003A45AC"/>
    <w:rsid w:val="00431102"/>
    <w:rsid w:val="00487DD1"/>
    <w:rsid w:val="00490AE3"/>
    <w:rsid w:val="004A0C23"/>
    <w:rsid w:val="004A7539"/>
    <w:rsid w:val="004E2722"/>
    <w:rsid w:val="005221D5"/>
    <w:rsid w:val="005843B9"/>
    <w:rsid w:val="005B25C6"/>
    <w:rsid w:val="00606830"/>
    <w:rsid w:val="006859AB"/>
    <w:rsid w:val="006C49D2"/>
    <w:rsid w:val="006E40C9"/>
    <w:rsid w:val="007906DD"/>
    <w:rsid w:val="007D187A"/>
    <w:rsid w:val="00806C31"/>
    <w:rsid w:val="008078E8"/>
    <w:rsid w:val="0082515F"/>
    <w:rsid w:val="00937188"/>
    <w:rsid w:val="00963490"/>
    <w:rsid w:val="00990807"/>
    <w:rsid w:val="00A347FE"/>
    <w:rsid w:val="00AE3C40"/>
    <w:rsid w:val="00AE7D67"/>
    <w:rsid w:val="00B8194B"/>
    <w:rsid w:val="00C503C3"/>
    <w:rsid w:val="00C650E1"/>
    <w:rsid w:val="00CC26FD"/>
    <w:rsid w:val="00D176D0"/>
    <w:rsid w:val="00D35284"/>
    <w:rsid w:val="00DC3C19"/>
    <w:rsid w:val="00E030E0"/>
    <w:rsid w:val="00E9678E"/>
    <w:rsid w:val="00EF00B4"/>
    <w:rsid w:val="00F04A47"/>
    <w:rsid w:val="00F14BD4"/>
    <w:rsid w:val="00F51C6C"/>
    <w:rsid w:val="00F54645"/>
    <w:rsid w:val="00F60622"/>
    <w:rsid w:val="00FF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6A3DC-7A1D-4DED-ACD0-9BBE7BEC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D6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67"/>
  </w:style>
  <w:style w:type="paragraph" w:styleId="Stopka">
    <w:name w:val="footer"/>
    <w:basedOn w:val="Normalny"/>
    <w:link w:val="Stopka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67"/>
  </w:style>
  <w:style w:type="character" w:styleId="Hipercze">
    <w:name w:val="Hyperlink"/>
    <w:rsid w:val="00AE7D6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7D67"/>
    <w:pPr>
      <w:ind w:left="708"/>
    </w:pPr>
  </w:style>
  <w:style w:type="paragraph" w:customStyle="1" w:styleId="redniecieniowanie1akcent11">
    <w:name w:val="Średnie cieniowanie 1 — akcent 11"/>
    <w:rsid w:val="00AE7D6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AE7D6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AE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unhideWhenUsed/>
    <w:rsid w:val="006859A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Sylwia Misterkiewicz-Lis</cp:lastModifiedBy>
  <cp:revision>4</cp:revision>
  <dcterms:created xsi:type="dcterms:W3CDTF">2017-09-27T13:17:00Z</dcterms:created>
  <dcterms:modified xsi:type="dcterms:W3CDTF">2017-10-09T10:05:00Z</dcterms:modified>
</cp:coreProperties>
</file>